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D620CF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061–2023</w:t>
      </w:r>
    </w:p>
    <w:p w14:paraId="734915B7" w14:textId="6B6C2E9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0895" w:rsidRPr="005C0E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https://zakazky.zcu.cz/contract_display_6472.html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87B0A0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40895">
        <w:rPr>
          <w:rFonts w:ascii="Garamond" w:hAnsi="Garamond" w:cs="Arial"/>
          <w:sz w:val="22"/>
          <w:szCs w:val="22"/>
        </w:rPr>
        <w:t>14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B4089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37FF" w14:textId="77777777" w:rsidR="0009612E" w:rsidRDefault="0009612E" w:rsidP="00795AAC">
      <w:r>
        <w:separator/>
      </w:r>
    </w:p>
  </w:endnote>
  <w:endnote w:type="continuationSeparator" w:id="0">
    <w:p w14:paraId="4C780ED5" w14:textId="77777777" w:rsidR="0009612E" w:rsidRDefault="0009612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9CBF" w14:textId="77777777" w:rsidR="0009612E" w:rsidRDefault="0009612E" w:rsidP="00795AAC">
      <w:r>
        <w:separator/>
      </w:r>
    </w:p>
  </w:footnote>
  <w:footnote w:type="continuationSeparator" w:id="0">
    <w:p w14:paraId="1698BDE4" w14:textId="77777777" w:rsidR="0009612E" w:rsidRDefault="0009612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7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3GBd9NpWp8SiyHHI1kQ1lnGREyurlb3Z9kRwas1tpII=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a9mobjXasO1S4+bkVnDAqiqaI92O+Rd6ovIK0BKv/8s=</DigestValue>
    </Reference>
  </SignedInfo>
  <SignatureValue>ZUUfDGmDNq2e9uKC+035Fuh/H3FxdObXwPH9mdblgI+0E3wytHQ/qT2f+q2lVuKugSyJeMMubRxo
U7WTpKk9sk7USQUOyNsMZ0xUJgUmEDKvt37HxBJwhpGxozlhv8fzA7nEjgVAawDT7J6L8HEJokcg
HNitl+Mp83IUKPIMxQi1HK09buqtFUA+UesC1cTGRfkjn2n7G8Nar0hDJqHdhZEY3Z5oaKvhxqCu
c8l39Ik6z4lwfdyRRczxZQgv9bg9sJ2hO7fZX7J1769ylp8k7NfnjyfGMz5+BAI/Gm54QhfCXMEu
2oK6CypKSg2mWHiox0V1rYl85gOmLcVZPsCMDw==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b2RooTQe1HrYLtLKXqEdE3mk8ly5KGDwstzwDS0l9mA=</DigestValue>
      </Reference>
      <Reference URI="/word/document.xml?ContentType=application/vnd.openxmlformats-officedocument.wordprocessingml.document.main+xml">
        <DigestMethod Algorithm="http://www.w3.org/2001/04/xmlenc#sha256"/>
        <DigestValue>DDCSGn9qDgILeKYGQhHsKP16ppDXoxVisPgcCn2x/qY=</DigestValue>
      </Reference>
      <Reference URI="/word/endnotes.xml?ContentType=application/vnd.openxmlformats-officedocument.wordprocessingml.endnotes+xml">
        <DigestMethod Algorithm="http://www.w3.org/2001/04/xmlenc#sha256"/>
        <DigestValue>+wiPy3u4B6ABEntLRMBDZhKUeZ8rU0YySszl9CwoSfw=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MlsSfhebQ9sbT9nmIC2RVYhMDW2KXgGeRegNE3B8zM4=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nmQWAP8WQrfVck4RnYVdPEzBukHOXV1TmGa2YvxcgnA=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2023-11-29T13:04:30Z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2023-11-29T13:04:30Z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107</cp:revision>
  <cp:lastPrinted>2018-08-08T13:48:00Z</cp:lastPrinted>
  <dcterms:created xsi:type="dcterms:W3CDTF">2021-09-20T07:59:00Z</dcterms:created>
  <dcterms:modified xsi:type="dcterms:W3CDTF">2023-11-29T13:04:00Z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